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939CB" w14:textId="77777777"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  <w:bookmarkStart w:id="0" w:name="_GoBack"/>
      <w:bookmarkEnd w:id="0"/>
    </w:p>
    <w:p w14:paraId="389C5DE4" w14:textId="2441FEBD" w:rsidR="00D22628" w:rsidRPr="001C5CC2" w:rsidRDefault="00D22628" w:rsidP="001C5CC2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1C5CC2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6CB92B2D" w:rsidR="001166B5" w:rsidRDefault="00D22628" w:rsidP="001C5CC2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1C5CC2">
        <w:rPr>
          <w:rFonts w:ascii="Verdana" w:hAnsi="Verdana" w:cs="Arial"/>
          <w:b/>
          <w:color w:val="002060"/>
          <w:sz w:val="36"/>
          <w:szCs w:val="36"/>
          <w:lang w:val="en-GB"/>
        </w:rPr>
        <w:t>Staff Mobility For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77777777" w:rsidR="00252D45" w:rsidRPr="00490F9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Planned period of the teaching</w:t>
      </w:r>
      <w:r w:rsidRPr="00490F95">
        <w:rPr>
          <w:rFonts w:ascii="Verdana" w:hAnsi="Verdana" w:cs="Calibri"/>
          <w:color w:val="FF0000"/>
          <w:lang w:val="en-GB"/>
        </w:rPr>
        <w:t xml:space="preserve"> </w:t>
      </w:r>
      <w:r w:rsidRPr="00490F95">
        <w:rPr>
          <w:rFonts w:ascii="Verdana" w:hAnsi="Verdana" w:cs="Calibri"/>
          <w:lang w:val="en-GB"/>
        </w:rPr>
        <w:t xml:space="preserve">activity: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Pr="00490F95">
        <w:rPr>
          <w:rFonts w:ascii="Verdana" w:hAnsi="Verdana" w:cs="Calibri"/>
          <w:lang w:val="en-GB"/>
        </w:rPr>
        <w:tab/>
        <w:t xml:space="preserve">till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D999A8E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41C7440C" w14:textId="77777777" w:rsidR="00F71F07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01"/>
        <w:gridCol w:w="2172"/>
        <w:gridCol w:w="2207"/>
        <w:gridCol w:w="2198"/>
      </w:tblGrid>
      <w:tr w:rsidR="001B0BB8" w:rsidRPr="007673F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107B17">
        <w:tc>
          <w:tcPr>
            <w:tcW w:w="2232" w:type="dxa"/>
            <w:shd w:val="clear" w:color="auto" w:fill="FFFFFF"/>
          </w:tcPr>
          <w:p w14:paraId="56E939D9" w14:textId="77777777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81766A" w:rsidRPr="007673F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75AE5A13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159"/>
        <w:gridCol w:w="2228"/>
        <w:gridCol w:w="218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155BB36B"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6E939FE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NACE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  <w:r w:rsidRPr="00474BE2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FF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10E3D567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555D0A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03EC9074" w:rsidR="00F8532D" w:rsidRPr="00F8532D" w:rsidRDefault="00555D0A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7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77777777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61764D43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16BA58E8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662865A3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  <w:r w:rsidR="005A26E2">
              <w:rPr>
                <w:rFonts w:ascii="Verdana" w:hAnsi="Verdana" w:cs="Calibri"/>
                <w:sz w:val="20"/>
                <w:lang w:val="en-GB"/>
              </w:rPr>
              <w:t xml:space="preserve"> Professor Dan Cașcaval, Ph.D. Rector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1314A" w14:textId="77777777" w:rsidR="00555D0A" w:rsidRDefault="00555D0A">
      <w:r>
        <w:separator/>
      </w:r>
    </w:p>
  </w:endnote>
  <w:endnote w:type="continuationSeparator" w:id="0">
    <w:p w14:paraId="40DB67C7" w14:textId="77777777" w:rsidR="00555D0A" w:rsidRDefault="00555D0A">
      <w:r>
        <w:continuationSeparator/>
      </w:r>
    </w:p>
  </w:endnote>
  <w:endnote w:id="1">
    <w:p w14:paraId="3C941FDC" w14:textId="6B57A34A" w:rsidR="00AA696D" w:rsidRPr="002F549E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1C5CC2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934CB8">
        <w:rPr>
          <w:rFonts w:ascii="Verdana" w:hAnsi="Verdana"/>
          <w:sz w:val="16"/>
          <w:szCs w:val="16"/>
          <w:highlight w:val="yellow"/>
          <w:lang w:val="en-GB"/>
        </w:rPr>
        <w:t xml:space="preserve">In case the mobility combines teaching and training activities, </w:t>
      </w:r>
      <w:r w:rsidRPr="00934CB8">
        <w:rPr>
          <w:rFonts w:ascii="Verdana" w:hAnsi="Verdana"/>
          <w:b/>
          <w:sz w:val="16"/>
          <w:szCs w:val="16"/>
          <w:highlight w:val="yellow"/>
          <w:lang w:val="en-GB"/>
        </w:rPr>
        <w:t>this template</w:t>
      </w:r>
      <w:r w:rsidRPr="00934CB8">
        <w:rPr>
          <w:rFonts w:ascii="Verdana" w:hAnsi="Verdana"/>
          <w:sz w:val="16"/>
          <w:szCs w:val="16"/>
          <w:highlight w:val="yellow"/>
          <w:lang w:val="en-GB"/>
        </w:rPr>
        <w:t xml:space="preserve"> should be used and adjusted to fit both activity types.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3CC27DC5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6592F2E0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A" w14:textId="517C70B6" w:rsidR="00F8532D" w:rsidRPr="002F549E" w:rsidRDefault="00F8532D" w:rsidP="001C5CC2">
      <w:pPr>
        <w:pStyle w:val="EndnoteText"/>
        <w:spacing w:after="100"/>
        <w:jc w:val="left"/>
        <w:rPr>
          <w:rFonts w:ascii="Verdana" w:hAnsi="Verdana"/>
          <w:color w:val="FF0000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252FF1" w:rsidRPr="002F549E">
        <w:rPr>
          <w:rFonts w:ascii="Verdana" w:hAnsi="Verdana"/>
          <w:sz w:val="16"/>
          <w:szCs w:val="16"/>
          <w:lang w:val="en-GB"/>
        </w:rPr>
        <w:t xml:space="preserve">are 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7">
    <w:p w14:paraId="56E93A6B" w14:textId="49072796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3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4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link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80E3E" w14:textId="77777777" w:rsidR="00664249" w:rsidRDefault="006642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0A7B1824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4A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88E51" w14:textId="77777777" w:rsidR="00555D0A" w:rsidRDefault="00555D0A">
      <w:r>
        <w:separator/>
      </w:r>
    </w:p>
  </w:footnote>
  <w:footnote w:type="continuationSeparator" w:id="0">
    <w:p w14:paraId="50C1832F" w14:textId="77777777" w:rsidR="00555D0A" w:rsidRDefault="00555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DB629" w14:textId="77777777" w:rsidR="00664249" w:rsidRDefault="006642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D22628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3F8C4684" w:rsidR="00E01AAA" w:rsidRPr="00AD66BB" w:rsidRDefault="00934CB8" w:rsidP="00934CB8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rPr>
              <w:rFonts w:ascii="Verdana" w:hAnsi="Verdana"/>
              <w:b/>
              <w:sz w:val="18"/>
              <w:szCs w:val="18"/>
              <w:lang w:val="en-GB"/>
            </w:rPr>
          </w:pPr>
          <w:r w:rsidRPr="008D7DA3">
            <w:rPr>
              <w:rFonts w:ascii="Gill Sans MT" w:hAnsi="Gill Sans MT" w:cs="Courier New"/>
              <w:noProof/>
              <w:lang w:val="en-US"/>
            </w:rPr>
            <w:drawing>
              <wp:inline distT="0" distB="0" distL="0" distR="0" wp14:anchorId="0379FA11" wp14:editId="797B15EB">
                <wp:extent cx="858113" cy="681990"/>
                <wp:effectExtent l="0" t="0" r="0" b="3810"/>
                <wp:docPr id="4" name="Picture 3" descr="Lucru_RO_Hea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ucru_RO_Header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r="79986"/>
                        <a:stretch/>
                      </pic:blipFill>
                      <pic:spPr bwMode="auto">
                        <a:xfrm>
                          <a:off x="0" y="0"/>
                          <a:ext cx="881646" cy="700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2634FEE2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5576093B" w:rsidR="00506408" w:rsidRPr="005D4BA5" w:rsidRDefault="00934CB8" w:rsidP="00084A0C">
    <w:pPr>
      <w:pStyle w:val="Header"/>
      <w:tabs>
        <w:tab w:val="clear" w:pos="8306"/>
      </w:tabs>
      <w:spacing w:after="0"/>
      <w:ind w:right="-743"/>
      <w:rPr>
        <w:b/>
        <w:sz w:val="28"/>
        <w:szCs w:val="28"/>
        <w:lang w:val="en-GB"/>
      </w:rPr>
    </w:pPr>
    <w:r w:rsidRPr="005D4BA5">
      <w:rPr>
        <w:rFonts w:ascii="Verdana" w:hAnsi="Verdana"/>
        <w:b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E93A62" wp14:editId="39CE5965">
              <wp:simplePos x="0" y="0"/>
              <wp:positionH relativeFrom="column">
                <wp:posOffset>3598990</wp:posOffset>
              </wp:positionH>
              <wp:positionV relativeFrom="paragraph">
                <wp:posOffset>-565282</wp:posOffset>
              </wp:positionV>
              <wp:extent cx="1728470" cy="57086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283.4pt;margin-top:-44.5pt;width:136.1pt;height:4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GlOoSPdAAAACAEA&#10;AA8AAAAAAAAAAAAAAAAADAUAAGRycy9kb3ducmV2LnhtbFBLBQYAAAAABAAEAPMAAAAWBgAAAAA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77777777" w:rsidR="007967A9" w:rsidRDefault="007A4430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77777777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t’s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664249" w:rsidRPr="005D4BA5">
      <w:rPr>
        <w:b/>
        <w:sz w:val="28"/>
        <w:szCs w:val="28"/>
        <w:lang w:val="en-GB"/>
      </w:rPr>
      <w:t>Anexa 25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5CC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0648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3E6B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336D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D0A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3F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26E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4BA5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49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4A2A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19EB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CB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2F5A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2A60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E939CB"/>
  <w15:docId w15:val="{AAF74135-BC11-4D21-BE4D-B13004B2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Relationship Id="rId4" Type="http://schemas.openxmlformats.org/officeDocument/2006/relationships/hyperlink" Target="http://ec.europa.eu/education/tools/isced-f_en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80F053-3961-47BD-9D8E-86CF8945F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446</Words>
  <Characters>2547</Characters>
  <Application>Microsoft Office Word</Application>
  <DocSecurity>0</DocSecurity>
  <PresentationFormat>Microsoft Word 11.0</PresentationFormat>
  <Lines>21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2988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Windows User</cp:lastModifiedBy>
  <cp:revision>2</cp:revision>
  <cp:lastPrinted>2013-11-06T08:46:00Z</cp:lastPrinted>
  <dcterms:created xsi:type="dcterms:W3CDTF">2018-10-29T12:15:00Z</dcterms:created>
  <dcterms:modified xsi:type="dcterms:W3CDTF">2018-10-29T12:15:00Z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